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gif" ContentType="image/gif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509BA" w:rsidRDefault="00BF390B">
      <w:pPr>
        <w:ind w:left="142" w:right="84"/>
        <w:jc w:val="center"/>
      </w:pPr>
      <w:r>
        <w:rPr>
          <w:noProof/>
        </w:rPr>
        <w:drawing>
          <wp:inline distT="0" distB="0" distL="0" distR="0">
            <wp:extent cx="5274310" cy="1698625"/>
            <wp:effectExtent l="19050" t="0" r="2540" b="0"/>
            <wp:docPr id="1" name="Picture 0" descr="uma_cor_positiv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_cor_positivo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9BA" w:rsidRDefault="00BF390B">
      <w:pPr>
        <w:ind w:left="720" w:hanging="749"/>
        <w:jc w:val="center"/>
      </w:pPr>
      <w:proofErr w:type="spellStart"/>
      <w:r>
        <w:t>Departamento</w:t>
      </w:r>
      <w:proofErr w:type="spellEnd"/>
      <w:r>
        <w:t xml:space="preserve"> de </w:t>
      </w:r>
      <w:proofErr w:type="spellStart"/>
      <w:r>
        <w:t>Matemática</w:t>
      </w:r>
      <w:proofErr w:type="spellEnd"/>
      <w:r>
        <w:t xml:space="preserve"> e </w:t>
      </w:r>
      <w:proofErr w:type="spellStart"/>
      <w:r>
        <w:t>Engenharias</w:t>
      </w:r>
      <w:proofErr w:type="spellEnd"/>
      <w:r>
        <w:t xml:space="preserve"> (DME)</w:t>
      </w:r>
    </w:p>
    <w:p w:rsidR="00B509BA" w:rsidRDefault="00BF390B"/>
    <w:p w:rsidR="00B509BA" w:rsidRDefault="00BF390B">
      <w:pPr>
        <w:tabs>
          <w:tab w:val="left" w:pos="284"/>
        </w:tabs>
        <w:spacing w:line="360" w:lineRule="auto"/>
        <w:jc w:val="both"/>
      </w:pPr>
      <w:r>
        <w:tab/>
      </w:r>
    </w:p>
    <w:p w:rsidR="00B509BA" w:rsidRDefault="00BF390B">
      <w:pPr>
        <w:spacing w:line="360" w:lineRule="auto"/>
        <w:ind w:firstLine="284"/>
        <w:jc w:val="center"/>
        <w:rPr>
          <w:b/>
        </w:rPr>
      </w:pPr>
      <w:proofErr w:type="spellStart"/>
      <w:r>
        <w:rPr>
          <w:b/>
        </w:rPr>
        <w:t>Candidaturas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Monitores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para</w:t>
      </w:r>
      <w:proofErr w:type="spellEnd"/>
      <w:r>
        <w:rPr>
          <w:b/>
        </w:rPr>
        <w:t xml:space="preserve"> o DME</w:t>
      </w:r>
      <w:r w:rsidR="00136CDF">
        <w:rPr>
          <w:b/>
        </w:rPr>
        <w:t>,</w:t>
      </w:r>
      <w:r>
        <w:rPr>
          <w:b/>
        </w:rPr>
        <w:t xml:space="preserve"> </w:t>
      </w:r>
    </w:p>
    <w:p w:rsidR="00B509BA" w:rsidRDefault="00BF390B">
      <w:pPr>
        <w:spacing w:line="360" w:lineRule="auto"/>
        <w:ind w:firstLine="284"/>
        <w:jc w:val="center"/>
        <w:rPr>
          <w:b/>
        </w:rPr>
      </w:pPr>
      <w:proofErr w:type="spellStart"/>
      <w:proofErr w:type="gramStart"/>
      <w:r>
        <w:rPr>
          <w:b/>
        </w:rPr>
        <w:t>para</w:t>
      </w:r>
      <w:proofErr w:type="spellEnd"/>
      <w:proofErr w:type="gramEnd"/>
      <w:r>
        <w:rPr>
          <w:b/>
        </w:rPr>
        <w:t xml:space="preserve"> </w:t>
      </w:r>
      <w:r w:rsidR="00136CDF">
        <w:rPr>
          <w:b/>
        </w:rPr>
        <w:t xml:space="preserve">o </w:t>
      </w:r>
      <w:proofErr w:type="spellStart"/>
      <w:r w:rsidR="00136CDF">
        <w:rPr>
          <w:b/>
        </w:rPr>
        <w:t>curso</w:t>
      </w:r>
      <w:proofErr w:type="spellEnd"/>
      <w:r w:rsidR="00136CDF">
        <w:rPr>
          <w:b/>
        </w:rPr>
        <w:t xml:space="preserve"> de </w:t>
      </w:r>
      <w:proofErr w:type="spellStart"/>
      <w:r w:rsidR="00136CDF">
        <w:rPr>
          <w:b/>
        </w:rPr>
        <w:t>Engenharia</w:t>
      </w:r>
      <w:proofErr w:type="spellEnd"/>
      <w:r w:rsidR="00136CDF">
        <w:rPr>
          <w:b/>
        </w:rPr>
        <w:t xml:space="preserve"> Civil</w:t>
      </w:r>
    </w:p>
    <w:p w:rsidR="00835FD3" w:rsidRDefault="00BF390B">
      <w:pPr>
        <w:tabs>
          <w:tab w:val="left" w:pos="284"/>
        </w:tabs>
        <w:spacing w:line="480" w:lineRule="auto"/>
        <w:ind w:left="567" w:hanging="283"/>
        <w:jc w:val="both"/>
      </w:pPr>
    </w:p>
    <w:p w:rsidR="00B509BA" w:rsidRDefault="00BF390B">
      <w:pPr>
        <w:tabs>
          <w:tab w:val="left" w:pos="284"/>
        </w:tabs>
        <w:spacing w:line="480" w:lineRule="auto"/>
        <w:ind w:left="567" w:hanging="283"/>
        <w:jc w:val="both"/>
      </w:pPr>
      <w:proofErr w:type="spellStart"/>
      <w:r>
        <w:t>Disciplina</w:t>
      </w:r>
      <w:proofErr w:type="spellEnd"/>
      <w:r>
        <w:t xml:space="preserve">: </w:t>
      </w:r>
      <w:proofErr w:type="spellStart"/>
      <w:r w:rsidRPr="00835FD3">
        <w:rPr>
          <w:b/>
        </w:rPr>
        <w:t>Desenho</w:t>
      </w:r>
      <w:proofErr w:type="spellEnd"/>
    </w:p>
    <w:p w:rsidR="00B509BA" w:rsidRDefault="00BF3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4"/>
        </w:tabs>
        <w:spacing w:line="480" w:lineRule="auto"/>
        <w:ind w:left="567" w:hanging="283"/>
        <w:jc w:val="both"/>
      </w:pPr>
      <w:r>
        <w:t>Nome:</w:t>
      </w:r>
    </w:p>
    <w:p w:rsidR="00B509BA" w:rsidRDefault="00BF3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4"/>
        </w:tabs>
        <w:spacing w:line="480" w:lineRule="auto"/>
        <w:ind w:left="567" w:hanging="283"/>
        <w:jc w:val="both"/>
      </w:pPr>
      <w:proofErr w:type="spellStart"/>
      <w:r>
        <w:t>Telefone</w:t>
      </w:r>
      <w:proofErr w:type="spellEnd"/>
      <w:r>
        <w:t>:</w:t>
      </w:r>
    </w:p>
    <w:p w:rsidR="00B509BA" w:rsidRDefault="00BF3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4"/>
        </w:tabs>
        <w:spacing w:line="480" w:lineRule="auto"/>
        <w:ind w:left="567" w:hanging="283"/>
        <w:jc w:val="both"/>
      </w:pPr>
      <w:proofErr w:type="gramStart"/>
      <w:r>
        <w:t>e</w:t>
      </w:r>
      <w:proofErr w:type="gramEnd"/>
      <w:r>
        <w:t>-mail:</w:t>
      </w:r>
    </w:p>
    <w:p w:rsidR="00B509BA" w:rsidRDefault="00BF3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4"/>
        </w:tabs>
        <w:spacing w:line="480" w:lineRule="auto"/>
        <w:ind w:left="567" w:hanging="283"/>
        <w:jc w:val="both"/>
      </w:pPr>
      <w:proofErr w:type="spellStart"/>
      <w:r>
        <w:t>Número</w:t>
      </w:r>
      <w:proofErr w:type="spellEnd"/>
      <w:r>
        <w:t>:</w:t>
      </w:r>
    </w:p>
    <w:p w:rsidR="00B509BA" w:rsidRDefault="00BF3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4"/>
        </w:tabs>
        <w:spacing w:line="480" w:lineRule="auto"/>
        <w:ind w:left="567" w:hanging="283"/>
        <w:jc w:val="both"/>
      </w:pPr>
      <w:proofErr w:type="spellStart"/>
      <w:r>
        <w:t>Curso</w:t>
      </w:r>
      <w:proofErr w:type="spellEnd"/>
      <w:r>
        <w:t>:</w:t>
      </w:r>
    </w:p>
    <w:p w:rsidR="00B509BA" w:rsidRDefault="00BF3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4"/>
        </w:tabs>
        <w:spacing w:line="480" w:lineRule="auto"/>
        <w:ind w:left="567" w:hanging="283"/>
        <w:jc w:val="both"/>
      </w:pPr>
      <w:proofErr w:type="spellStart"/>
      <w:r>
        <w:t>Ano</w:t>
      </w:r>
      <w:proofErr w:type="spellEnd"/>
      <w:r>
        <w:t xml:space="preserve"> do </w:t>
      </w:r>
      <w:proofErr w:type="spellStart"/>
      <w:r>
        <w:t>curso</w:t>
      </w:r>
      <w:proofErr w:type="spellEnd"/>
      <w:r>
        <w:t>:</w:t>
      </w:r>
    </w:p>
    <w:p w:rsidR="00B509BA" w:rsidRDefault="00BF3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4"/>
        </w:tabs>
        <w:spacing w:line="480" w:lineRule="auto"/>
        <w:ind w:left="567" w:hanging="283"/>
        <w:jc w:val="both"/>
      </w:pPr>
      <w:proofErr w:type="spellStart"/>
      <w:r>
        <w:t>Média</w:t>
      </w:r>
      <w:proofErr w:type="spellEnd"/>
      <w:r>
        <w:t xml:space="preserve"> </w:t>
      </w:r>
      <w:proofErr w:type="spellStart"/>
      <w:r>
        <w:t>até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momento</w:t>
      </w:r>
      <w:proofErr w:type="spellEnd"/>
      <w:r>
        <w:t>:</w:t>
      </w:r>
    </w:p>
    <w:p w:rsidR="00B509BA" w:rsidRDefault="00BF390B" w:rsidP="00BF390B">
      <w:pPr>
        <w:spacing w:before="240" w:line="360" w:lineRule="auto"/>
        <w:ind w:left="284"/>
        <w:jc w:val="both"/>
        <w:rPr>
          <w:sz w:val="28"/>
        </w:rPr>
      </w:pPr>
      <w:r>
        <w:t>(</w:t>
      </w:r>
      <w:proofErr w:type="spellStart"/>
      <w:r>
        <w:t>Anexar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das </w:t>
      </w:r>
      <w:proofErr w:type="spellStart"/>
      <w:r>
        <w:t>disciplinas</w:t>
      </w:r>
      <w:proofErr w:type="spellEnd"/>
      <w:r>
        <w:t xml:space="preserve"> </w:t>
      </w:r>
      <w:proofErr w:type="spellStart"/>
      <w:r>
        <w:t>já</w:t>
      </w:r>
      <w:proofErr w:type="spellEnd"/>
      <w:r>
        <w:t xml:space="preserve"> </w:t>
      </w:r>
      <w:proofErr w:type="spellStart"/>
      <w:r>
        <w:t>realizadas</w:t>
      </w:r>
      <w:proofErr w:type="spellEnd"/>
      <w:r>
        <w:t xml:space="preserve"> e </w:t>
      </w:r>
      <w:proofErr w:type="spellStart"/>
      <w:r w:rsidR="00136CDF">
        <w:t>respectiva</w:t>
      </w:r>
      <w:proofErr w:type="spellEnd"/>
      <w:r>
        <w:t xml:space="preserve"> nota, </w:t>
      </w:r>
      <w:proofErr w:type="spellStart"/>
      <w:r>
        <w:t>bem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outra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curricular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entenda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>)</w:t>
      </w:r>
    </w:p>
    <w:sectPr w:rsidR="00B509BA">
      <w:pgSz w:w="11906" w:h="16838" w:code="9"/>
      <w:pgMar w:top="720" w:right="1800" w:bottom="720" w:left="1800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C72A79" w:rsidRDefault="00BF390B">
      <w:r>
        <w:separator/>
      </w:r>
    </w:p>
  </w:endnote>
  <w:endnote w:type="continuationSeparator" w:id="1">
    <w:p w:rsidR="00C72A79" w:rsidRDefault="00BF3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C72A79" w:rsidRDefault="00BF390B">
      <w:r>
        <w:separator/>
      </w:r>
    </w:p>
  </w:footnote>
  <w:footnote w:type="continuationSeparator" w:id="1">
    <w:p w:rsidR="00C72A79" w:rsidRDefault="00BF390B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abstractNum w:abstractNumId="1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abstractNum w:abstractNumId="2">
    <w:nsid w:val="00000003"/>
    <w:multiLevelType w:val="singleLevel"/>
    <w:tmpl w:val="00000000"/>
    <w:lvl w:ilvl="0">
      <w:start w:val="1"/>
      <w:numFmt w:val="lowerRoman"/>
      <w:lvlText w:val="%1)"/>
      <w:lvlJc w:val="left"/>
      <w:pPr>
        <w:tabs>
          <w:tab w:val="num" w:pos="153"/>
        </w:tabs>
        <w:ind w:left="153" w:hanging="720"/>
      </w:pPr>
      <w:rPr>
        <w:rFonts w:hint="default"/>
      </w:rPr>
    </w:lvl>
  </w:abstractNum>
  <w:abstractNum w:abstractNumId="3">
    <w:nsid w:val="00000004"/>
    <w:multiLevelType w:val="singleLevel"/>
    <w:tmpl w:val="00000000"/>
    <w:lvl w:ilvl="0">
      <w:start w:val="1"/>
      <w:numFmt w:val="lowerRoman"/>
      <w:lvlText w:val="%1)"/>
      <w:lvlJc w:val="left"/>
      <w:pPr>
        <w:tabs>
          <w:tab w:val="num" w:pos="513"/>
        </w:tabs>
        <w:ind w:left="513" w:hanging="720"/>
      </w:pPr>
      <w:rPr>
        <w:rFonts w:hint="default"/>
      </w:rPr>
    </w:lvl>
  </w:abstractNum>
  <w:abstractNum w:abstractNumId="4">
    <w:nsid w:val="00000005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abstractNum w:abstractNumId="5">
    <w:nsid w:val="55B14007"/>
    <w:multiLevelType w:val="hybridMultilevel"/>
    <w:tmpl w:val="2604EDAE"/>
    <w:lvl w:ilvl="0" w:tplc="275EB4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9092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9088D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E448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B610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727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9C80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0A18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1CC8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attachedTemplate r:id="rId1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703C"/>
    <w:rsid w:val="00136CDF"/>
    <w:rsid w:val="0026340B"/>
    <w:rsid w:val="00B8703C"/>
    <w:rsid w:val="00BF390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image" Target="media/image1.gi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Other%20Documents\!COMUN~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\Program Files\Microsoft Office\Templates\Other Documents\!COMUN~1.dot</Template>
  <TotalTime>5</TotalTime>
  <Pages>1</Pages>
  <Words>51</Words>
  <Characters>292</Characters>
  <Application>Microsoft Word 12.0.1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</Company>
  <LinksUpToDate>false</LinksUpToDate>
  <CharactersWithSpaces>358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</dc:creator>
  <cp:lastModifiedBy>Jos van Leeuwen</cp:lastModifiedBy>
  <cp:revision>2</cp:revision>
  <cp:lastPrinted>2005-06-26T18:47:00Z</cp:lastPrinted>
  <dcterms:created xsi:type="dcterms:W3CDTF">2008-01-23T14:26:00Z</dcterms:created>
  <dcterms:modified xsi:type="dcterms:W3CDTF">2009-01-21T12:27:00Z</dcterms:modified>
</cp:coreProperties>
</file>